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3BD" w:rsidRPr="006C53AB" w:rsidRDefault="007223BD" w:rsidP="007223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6C53AB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Schéma </w:t>
      </w:r>
      <w:r w:rsidR="004F69E3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poddovatelů</w:t>
      </w:r>
    </w:p>
    <w:p w:rsidR="004F69E3" w:rsidRDefault="004F69E3" w:rsidP="004F69E3">
      <w:pPr>
        <w:rPr>
          <w:rFonts w:ascii="Palatino Linotype" w:hAnsi="Palatino Linotype" w:cs="Arial"/>
          <w:bCs/>
        </w:rPr>
      </w:pPr>
    </w:p>
    <w:p w:rsidR="007223BD" w:rsidRPr="004F69E3" w:rsidRDefault="004F69E3" w:rsidP="004F69E3">
      <w:pPr>
        <w:jc w:val="both"/>
        <w:rPr>
          <w:rFonts w:ascii="Verdana" w:hAnsi="Verdana"/>
          <w:b/>
          <w:bCs/>
          <w:sz w:val="20"/>
          <w:szCs w:val="20"/>
        </w:rPr>
      </w:pPr>
      <w:bookmarkStart w:id="0" w:name="_GoBack"/>
      <w:r w:rsidRPr="004F69E3">
        <w:rPr>
          <w:rFonts w:ascii="Verdana" w:hAnsi="Verdana" w:cs="Arial"/>
          <w:bCs/>
          <w:sz w:val="20"/>
          <w:szCs w:val="20"/>
        </w:rPr>
        <w:t xml:space="preserve">Seznam poddodavatelů ve smyslu zákona č. 134/2016 Sb., o zadávání veřejných zakázek, </w:t>
      </w:r>
      <w:bookmarkEnd w:id="0"/>
      <w:r w:rsidRPr="004F69E3">
        <w:rPr>
          <w:rFonts w:ascii="Verdana" w:hAnsi="Verdana" w:cs="Arial"/>
          <w:bCs/>
          <w:sz w:val="20"/>
          <w:szCs w:val="20"/>
        </w:rPr>
        <w:t xml:space="preserve">v platném znění </w:t>
      </w:r>
      <w:r w:rsidR="007223BD" w:rsidRPr="004F69E3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3D2769">
        <w:rPr>
          <w:rFonts w:ascii="Verdana" w:hAnsi="Verdana"/>
          <w:bCs/>
          <w:sz w:val="20"/>
          <w:szCs w:val="20"/>
        </w:rPr>
        <w:t>služby</w:t>
      </w:r>
      <w:r w:rsidR="007223BD" w:rsidRPr="004F69E3">
        <w:rPr>
          <w:rFonts w:ascii="Verdana" w:hAnsi="Verdana"/>
          <w:bCs/>
          <w:sz w:val="20"/>
          <w:szCs w:val="20"/>
        </w:rPr>
        <w:t xml:space="preserve"> ve smyslu § </w:t>
      </w:r>
      <w:r w:rsidRPr="004F69E3">
        <w:rPr>
          <w:rFonts w:ascii="Verdana" w:hAnsi="Verdana"/>
          <w:bCs/>
          <w:sz w:val="20"/>
          <w:szCs w:val="20"/>
        </w:rPr>
        <w:t>27</w:t>
      </w:r>
      <w:r w:rsidR="007223BD" w:rsidRPr="004F69E3">
        <w:rPr>
          <w:rFonts w:ascii="Verdana" w:hAnsi="Verdana"/>
          <w:bCs/>
          <w:sz w:val="20"/>
          <w:szCs w:val="20"/>
        </w:rPr>
        <w:t xml:space="preserve"> odst. </w:t>
      </w:r>
      <w:r w:rsidR="00214318">
        <w:rPr>
          <w:rFonts w:ascii="Verdana" w:hAnsi="Verdana"/>
          <w:bCs/>
          <w:sz w:val="20"/>
          <w:szCs w:val="20"/>
        </w:rPr>
        <w:t>a</w:t>
      </w:r>
      <w:r w:rsidRPr="004F69E3">
        <w:rPr>
          <w:rFonts w:ascii="Verdana" w:hAnsi="Verdana"/>
          <w:bCs/>
          <w:sz w:val="20"/>
          <w:szCs w:val="20"/>
        </w:rPr>
        <w:t>)</w:t>
      </w:r>
      <w:r w:rsidR="007223BD" w:rsidRPr="004F69E3">
        <w:rPr>
          <w:rFonts w:ascii="Verdana" w:hAnsi="Verdana"/>
          <w:bCs/>
          <w:sz w:val="20"/>
          <w:szCs w:val="20"/>
        </w:rPr>
        <w:t xml:space="preserve"> zákona č. 13</w:t>
      </w:r>
      <w:r w:rsidRPr="004F69E3">
        <w:rPr>
          <w:rFonts w:ascii="Verdana" w:hAnsi="Verdana"/>
          <w:bCs/>
          <w:sz w:val="20"/>
          <w:szCs w:val="20"/>
        </w:rPr>
        <w:t>4</w:t>
      </w:r>
      <w:r w:rsidR="007223BD" w:rsidRPr="004F69E3">
        <w:rPr>
          <w:rFonts w:ascii="Verdana" w:hAnsi="Verdana"/>
          <w:bCs/>
          <w:sz w:val="20"/>
          <w:szCs w:val="20"/>
        </w:rPr>
        <w:t>/20</w:t>
      </w:r>
      <w:r w:rsidRPr="004F69E3">
        <w:rPr>
          <w:rFonts w:ascii="Verdana" w:hAnsi="Verdana"/>
          <w:bCs/>
          <w:sz w:val="20"/>
          <w:szCs w:val="20"/>
        </w:rPr>
        <w:t>16</w:t>
      </w:r>
      <w:r w:rsidR="007223BD" w:rsidRPr="004F69E3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§ 6 zákona</w:t>
      </w:r>
    </w:p>
    <w:p w:rsidR="007223BD" w:rsidRPr="002F0986" w:rsidRDefault="007223BD" w:rsidP="007223BD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7223BD" w:rsidRPr="00214318" w:rsidRDefault="007223BD" w:rsidP="00214318">
            <w:pPr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214318">
              <w:rPr>
                <w:rFonts w:ascii="Verdana" w:hAnsi="Verdana"/>
                <w:b/>
                <w:bCs/>
                <w:sz w:val="20"/>
                <w:szCs w:val="20"/>
                <w:lang w:eastAsia="cs-CZ" w:bidi="cs-CZ"/>
              </w:rPr>
              <w:t>„</w:t>
            </w:r>
            <w:r w:rsidR="00966A76" w:rsidRPr="00966A76">
              <w:rPr>
                <w:rFonts w:ascii="Verdana" w:hAnsi="Verdana"/>
                <w:b/>
                <w:bCs/>
                <w:sz w:val="20"/>
                <w:szCs w:val="20"/>
                <w:lang w:eastAsia="cs-CZ" w:bidi="cs-CZ"/>
              </w:rPr>
              <w:t>Obměna serverové infrastruktury Města Kostelec nad Orlicí</w:t>
            </w:r>
            <w:r w:rsidRPr="00214318">
              <w:rPr>
                <w:rFonts w:ascii="Verdana" w:hAnsi="Verdana"/>
                <w:b/>
                <w:bCs/>
                <w:sz w:val="20"/>
                <w:szCs w:val="20"/>
                <w:lang w:eastAsia="cs-CZ" w:bidi="cs-CZ"/>
              </w:rPr>
              <w:t>“</w:t>
            </w:r>
          </w:p>
        </w:tc>
      </w:tr>
      <w:tr w:rsidR="007223BD" w:rsidRPr="00406595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214318" w:rsidRPr="005F5FE9" w:rsidRDefault="00214318" w:rsidP="0021431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7223BD" w:rsidRPr="00406595" w:rsidRDefault="007223BD" w:rsidP="004F69E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7223BD" w:rsidRDefault="007223BD" w:rsidP="007223BD">
      <w:pPr>
        <w:spacing w:after="0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Pr="00214318" w:rsidRDefault="007223BD" w:rsidP="007223BD">
      <w:pPr>
        <w:spacing w:after="0" w:line="240" w:lineRule="atLeast"/>
        <w:jc w:val="center"/>
        <w:rPr>
          <w:rFonts w:ascii="Verdana" w:hAnsi="Verdana"/>
          <w:b/>
          <w:bCs/>
          <w:sz w:val="20"/>
          <w:szCs w:val="20"/>
          <w:lang w:bidi="cs-CZ"/>
        </w:rPr>
      </w:pPr>
      <w:r w:rsidRPr="000522EB">
        <w:rPr>
          <w:rFonts w:ascii="Verdana" w:hAnsi="Verdana" w:cs="Arial"/>
          <w:b/>
          <w:sz w:val="20"/>
          <w:szCs w:val="20"/>
          <w:lang w:eastAsia="ar-SA"/>
        </w:rPr>
        <w:t>s jejichž pomocí uchazeč předpok</w:t>
      </w:r>
      <w:r>
        <w:rPr>
          <w:rFonts w:ascii="Verdana" w:hAnsi="Verdana" w:cs="Arial"/>
          <w:b/>
          <w:sz w:val="20"/>
          <w:szCs w:val="20"/>
          <w:lang w:eastAsia="ar-SA"/>
        </w:rPr>
        <w:t xml:space="preserve">ládá realizaci veřejné zakázky </w:t>
      </w:r>
      <w:r w:rsidRPr="00214318">
        <w:rPr>
          <w:rFonts w:ascii="Verdana" w:hAnsi="Verdana"/>
          <w:b/>
          <w:bCs/>
          <w:sz w:val="20"/>
          <w:szCs w:val="20"/>
          <w:lang w:eastAsia="cs-CZ" w:bidi="cs-CZ"/>
        </w:rPr>
        <w:t>„</w:t>
      </w:r>
      <w:r w:rsidR="00966A76" w:rsidRPr="00966A76">
        <w:rPr>
          <w:rFonts w:ascii="Verdana" w:hAnsi="Verdana"/>
          <w:b/>
          <w:bCs/>
          <w:sz w:val="20"/>
          <w:szCs w:val="20"/>
          <w:lang w:eastAsia="cs-CZ" w:bidi="cs-CZ"/>
        </w:rPr>
        <w:t>Obměna serverové infrastruktury Města Kostelec nad Orlicí</w:t>
      </w:r>
      <w:r w:rsidR="00214318" w:rsidRPr="00214318">
        <w:rPr>
          <w:rFonts w:ascii="Verdana" w:hAnsi="Verdana"/>
          <w:b/>
          <w:bCs/>
          <w:sz w:val="20"/>
          <w:szCs w:val="20"/>
          <w:lang w:bidi="cs-CZ"/>
        </w:rPr>
        <w:t xml:space="preserve"> </w:t>
      </w:r>
      <w:r w:rsidRPr="00214318">
        <w:rPr>
          <w:rFonts w:ascii="Verdana" w:hAnsi="Verdana"/>
          <w:b/>
          <w:bCs/>
          <w:sz w:val="20"/>
          <w:szCs w:val="20"/>
          <w:lang w:eastAsia="cs-CZ" w:bidi="cs-CZ"/>
        </w:rPr>
        <w:t>“</w:t>
      </w:r>
    </w:p>
    <w:p w:rsidR="007223BD" w:rsidRDefault="007223BD" w:rsidP="007223BD">
      <w:pPr>
        <w:spacing w:after="0"/>
        <w:ind w:left="1985" w:hanging="1985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Default="007223BD" w:rsidP="007223BD">
      <w:pPr>
        <w:spacing w:after="0"/>
        <w:ind w:left="1985" w:hanging="1985"/>
        <w:jc w:val="center"/>
        <w:rPr>
          <w:rFonts w:ascii="Arial" w:eastAsia="Times New Roman" w:hAnsi="Arial" w:cs="Arial"/>
          <w:b/>
          <w:caps/>
          <w:sz w:val="32"/>
          <w:szCs w:val="32"/>
          <w:u w:val="single"/>
          <w:lang w:eastAsia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2172"/>
        <w:gridCol w:w="2243"/>
        <w:gridCol w:w="4694"/>
      </w:tblGrid>
      <w:tr w:rsidR="007223BD" w:rsidRPr="00406595" w:rsidTr="00C2029D">
        <w:trPr>
          <w:cantSplit/>
          <w:trHeight w:val="1313"/>
        </w:trPr>
        <w:tc>
          <w:tcPr>
            <w:tcW w:w="4781" w:type="dxa"/>
            <w:gridSpan w:val="3"/>
            <w:shd w:val="clear" w:color="auto" w:fill="auto"/>
            <w:vAlign w:val="center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Část plnění veřejné zakázky,</w:t>
            </w: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kterou uchazeč hodlá zadat subdodavateli</w:t>
            </w: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</w:t>
            </w: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</w:t>
            </w:r>
            <w:r w:rsidRPr="00406595">
              <w:rPr>
                <w:rFonts w:ascii="Verdana" w:hAnsi="Verdana" w:cs="Arial"/>
                <w:sz w:val="20"/>
                <w:szCs w:val="20"/>
              </w:rPr>
              <w:t>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73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55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3.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31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223BD" w:rsidRPr="00406595" w:rsidRDefault="007223BD" w:rsidP="007223BD">
      <w:pPr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V……………..…………. dne 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</w:t>
      </w: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7223BD" w:rsidRPr="00406595" w:rsidRDefault="007223BD" w:rsidP="007223BD">
      <w:pPr>
        <w:spacing w:after="0"/>
        <w:jc w:val="right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Razítko a podpis oprávněné osoby dodavatele</w:t>
      </w: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03135" w:rsidRPr="007223BD" w:rsidRDefault="00703135" w:rsidP="007223BD">
      <w:pPr>
        <w:spacing w:after="0"/>
        <w:rPr>
          <w:szCs w:val="20"/>
        </w:rPr>
      </w:pPr>
    </w:p>
    <w:sectPr w:rsidR="00703135" w:rsidRPr="007223BD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710422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710422" w:rsidRPr="00AE6E1D">
      <w:rPr>
        <w:sz w:val="18"/>
        <w:szCs w:val="20"/>
      </w:rPr>
      <w:fldChar w:fldCharType="separate"/>
    </w:r>
    <w:r w:rsidR="003D2769">
      <w:rPr>
        <w:noProof/>
        <w:sz w:val="18"/>
        <w:szCs w:val="20"/>
      </w:rPr>
      <w:t>1</w:t>
    </w:r>
    <w:r w:rsidR="00710422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3D2769" w:rsidRPr="003D2769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</w:t>
    </w:r>
    <w:r w:rsidR="00214318">
      <w:rPr>
        <w:sz w:val="20"/>
        <w:szCs w:val="20"/>
      </w:rPr>
      <w:t xml:space="preserve">. </w:t>
    </w:r>
    <w:r w:rsidR="00966A76">
      <w:rPr>
        <w:sz w:val="20"/>
        <w:szCs w:val="20"/>
      </w:rPr>
      <w:t>4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E5755"/>
    <w:rsid w:val="001F086B"/>
    <w:rsid w:val="001F0C15"/>
    <w:rsid w:val="001F3F8E"/>
    <w:rsid w:val="002061B9"/>
    <w:rsid w:val="00207DBF"/>
    <w:rsid w:val="00214318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87DEA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2769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69E3"/>
    <w:rsid w:val="004F7B4D"/>
    <w:rsid w:val="00500235"/>
    <w:rsid w:val="00500716"/>
    <w:rsid w:val="0050417C"/>
    <w:rsid w:val="00514DBB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E7CA8"/>
    <w:rsid w:val="006F0637"/>
    <w:rsid w:val="006F0703"/>
    <w:rsid w:val="006F7885"/>
    <w:rsid w:val="00702D95"/>
    <w:rsid w:val="00703135"/>
    <w:rsid w:val="007041E1"/>
    <w:rsid w:val="00710422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343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66A76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27A3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1540915"/>
  <w15:docId w15:val="{87A9900E-F196-4CE8-8AB9-CC5F0D78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169E9-31B3-4623-A6AE-909305EA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2019-03-28T10:03:00Z</dcterms:created>
  <dcterms:modified xsi:type="dcterms:W3CDTF">2019-03-28T10:05:00Z</dcterms:modified>
</cp:coreProperties>
</file>